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69C889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0E41E5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60D2EBE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E41E5" w:rsidRPr="00751F0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https://zakazky.zcu.cz/contract_display_5860.html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DBF4D4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0E41E5">
        <w:rPr>
          <w:rFonts w:ascii="Garamond" w:hAnsi="Garamond" w:cs="Arial"/>
          <w:sz w:val="22"/>
          <w:szCs w:val="22"/>
        </w:rPr>
        <w:t>06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0E41E5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BE90F" w14:textId="77777777" w:rsidR="00792321" w:rsidRDefault="00792321" w:rsidP="00795AAC">
      <w:r>
        <w:separator/>
      </w:r>
    </w:p>
  </w:endnote>
  <w:endnote w:type="continuationSeparator" w:id="0">
    <w:p w14:paraId="4DE95B54" w14:textId="77777777" w:rsidR="00792321" w:rsidRDefault="007923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EEAD2" w14:textId="77777777" w:rsidR="00792321" w:rsidRDefault="00792321" w:rsidP="00795AAC">
      <w:r>
        <w:separator/>
      </w:r>
    </w:p>
  </w:footnote>
  <w:footnote w:type="continuationSeparator" w:id="0">
    <w:p w14:paraId="00BAC726" w14:textId="77777777" w:rsidR="00792321" w:rsidRDefault="007923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6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jgW6CwCaVT3edHS4+uOfHXKbC2A4viKjWI6SSx1b2nM=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bAFcYsek3Ot90LPh9bjL9INK97vTcK3lOSHYlx5FjQo=</DigestValue>
    </Reference>
  </SignedInfo>
  <SignatureValue>HXXWXPE9FosVYrEsKSLb6j86x/EKM+5+srRgNuenf5lZX8FGLmDVQGis5H9RnUmvaERs68j2GMGp
LHIS7ytafAdATxEj50Q3Z3O4NVBmXEpB8rtHB0WEsxguo5thUlxJTZZyEp8JXp8OIAbNSbTViBv1
kKjQV9BloZTepNuxABi0QzavgZsWdJG4HVJWhVHv2HUZQlqKKuXnAzXPL5oekjheCUmDEPb1QB32
Q6WmfPuCMAi10F065l2IvBYbRC8+7e3y5ZxcoE/BpMn7v6cqeGyhgPNltWbYYzVB3x8DX5TwfkYi
dZmgp07HwXkkeaBMYWP0Fayootf3vatONjQmwA==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WQm7oEEo+ulkqrj2xCwe0KOY27Cfurfbd/F5POe059s=</DigestValue>
      </Reference>
      <Reference URI="/word/document.xml?ContentType=application/vnd.openxmlformats-officedocument.wordprocessingml.document.main+xml">
        <DigestMethod Algorithm="http://www.w3.org/2001/04/xmlenc#sha256"/>
        <DigestValue>0t4U78NIHFZViqf/S1PE7FuqvSCjviFUQwnJv/4v/j4=</DigestValue>
      </Reference>
      <Reference URI="/word/endnotes.xml?ContentType=application/vnd.openxmlformats-officedocument.wordprocessingml.endnotes+xml">
        <DigestMethod Algorithm="http://www.w3.org/2001/04/xmlenc#sha256"/>
        <DigestValue>864RRy1D4jwoN29TypQhMh7v4xG7gGdlYyJRo50WVLE=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yn+FyDjNHG+wdiR99ucqR6qTs/cTgIXvqQUn99YlTWQ=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Yx7ryWJpLjPCv+mYWCm51/XFyQLsnKDn4A7HclX4HaE=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2023-02-21T13:09:21Z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2023-02-21T13:09:21Z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66</cp:revision>
  <cp:lastPrinted>2018-08-08T13:48:00Z</cp:lastPrinted>
  <dcterms:created xsi:type="dcterms:W3CDTF">2021-09-20T07:59:00Z</dcterms:created>
  <dcterms:modified xsi:type="dcterms:W3CDTF">2023-02-21T13:09:00Z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